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381FEA"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443"/>
        <w:gridCol w:w="443"/>
        <w:gridCol w:w="442"/>
        <w:gridCol w:w="438"/>
        <w:gridCol w:w="435"/>
        <w:gridCol w:w="432"/>
        <w:gridCol w:w="429"/>
        <w:gridCol w:w="426"/>
        <w:gridCol w:w="423"/>
        <w:gridCol w:w="420"/>
        <w:gridCol w:w="418"/>
        <w:gridCol w:w="415"/>
        <w:gridCol w:w="413"/>
        <w:gridCol w:w="411"/>
        <w:gridCol w:w="409"/>
        <w:gridCol w:w="494"/>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005D350F">
              <w:rPr>
                <w:sz w:val="22"/>
                <w:szCs w:val="22"/>
              </w:rPr>
              <w:t>……………………………………………………</w:t>
            </w:r>
          </w:p>
          <w:p w:rsidR="00E30455" w:rsidRDefault="005D350F" w:rsidP="008146BD">
            <w:pPr>
              <w:spacing w:line="360" w:lineRule="auto"/>
              <w:jc w:val="both"/>
              <w:rPr>
                <w:sz w:val="22"/>
                <w:szCs w:val="22"/>
              </w:rPr>
            </w:pPr>
            <w:r>
              <w:rPr>
                <w:sz w:val="22"/>
                <w:szCs w:val="22"/>
              </w:rPr>
              <w:t>C.A</w:t>
            </w:r>
            <w:r w:rsidR="001608C1" w:rsidRPr="000D5E6B">
              <w:rPr>
                <w:sz w:val="22"/>
                <w:szCs w:val="22"/>
              </w:rPr>
              <w:t>P</w:t>
            </w:r>
            <w:r>
              <w:rPr>
                <w:sz w:val="22"/>
                <w:szCs w:val="22"/>
              </w:rPr>
              <w:t>.</w:t>
            </w:r>
            <w:r w:rsidR="001608C1" w:rsidRPr="000D5E6B">
              <w:rPr>
                <w:sz w:val="22"/>
                <w:szCs w:val="22"/>
              </w:rPr>
              <w:t>………………………….città……………….…………………………prov</w:t>
            </w:r>
            <w:r w:rsidR="00CA7F6B">
              <w:rPr>
                <w:sz w:val="22"/>
                <w:szCs w:val="22"/>
              </w:rPr>
              <w:t>.</w:t>
            </w:r>
            <w:r w:rsidR="001608C1" w:rsidRPr="000D5E6B">
              <w:rPr>
                <w:sz w:val="22"/>
                <w:szCs w:val="22"/>
              </w:rPr>
              <w:t>………</w:t>
            </w:r>
            <w:r w:rsidR="001608C1">
              <w:rPr>
                <w:sz w:val="22"/>
                <w:szCs w:val="22"/>
              </w:rPr>
              <w:t>…………..</w:t>
            </w:r>
            <w:r w:rsidR="001608C1"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282F74">
        <w:rPr>
          <w:b/>
          <w:sz w:val="22"/>
          <w:szCs w:val="22"/>
        </w:rPr>
        <w:t>SPRESAL</w:t>
      </w:r>
      <w:r w:rsidR="00D06C0E">
        <w:rPr>
          <w:b/>
          <w:sz w:val="22"/>
          <w:szCs w:val="22"/>
        </w:rPr>
        <w:t xml:space="preserve"> AFFERENTE AL DIPARTIMENTO DI </w:t>
      </w:r>
      <w:r w:rsidR="0060338A">
        <w:rPr>
          <w:b/>
          <w:sz w:val="22"/>
          <w:szCs w:val="22"/>
        </w:rPr>
        <w:t xml:space="preserve">IGIENE E </w:t>
      </w:r>
      <w:r w:rsidR="00D06C0E">
        <w:rPr>
          <w:b/>
          <w:sz w:val="22"/>
          <w:szCs w:val="22"/>
        </w:rPr>
        <w:t xml:space="preserve">PREVENZIONE </w:t>
      </w:r>
      <w:r w:rsidR="0060338A">
        <w:rPr>
          <w:b/>
          <w:sz w:val="22"/>
          <w:szCs w:val="22"/>
        </w:rPr>
        <w:t xml:space="preserve">SANITARIA </w:t>
      </w:r>
      <w:r w:rsidR="00D06C0E">
        <w:rPr>
          <w:b/>
          <w:sz w:val="22"/>
          <w:szCs w:val="22"/>
        </w:rPr>
        <w:t xml:space="preserve">DELLA ASL N. </w:t>
      </w:r>
      <w:r w:rsidR="00282F74">
        <w:rPr>
          <w:b/>
          <w:sz w:val="22"/>
          <w:szCs w:val="22"/>
        </w:rPr>
        <w:t>4</w:t>
      </w:r>
      <w:r w:rsidR="0060338A">
        <w:rPr>
          <w:b/>
          <w:sz w:val="22"/>
          <w:szCs w:val="22"/>
        </w:rPr>
        <w:t xml:space="preserve"> </w:t>
      </w:r>
      <w:r w:rsidR="00282F74">
        <w:rPr>
          <w:b/>
          <w:sz w:val="22"/>
          <w:szCs w:val="22"/>
        </w:rPr>
        <w:t>OGLIASTRA</w:t>
      </w:r>
      <w:r w:rsidR="0060338A">
        <w:rPr>
          <w:b/>
          <w:sz w:val="22"/>
          <w:szCs w:val="22"/>
        </w:rPr>
        <w:t>.</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E17F86" w:rsidP="008146BD">
            <w:pPr>
              <w:jc w:val="both"/>
              <w:rPr>
                <w:b/>
                <w:sz w:val="22"/>
                <w:szCs w:val="22"/>
              </w:rPr>
            </w:pPr>
            <w:r>
              <w:rPr>
                <w:sz w:val="22"/>
                <w:szCs w:val="22"/>
              </w:rPr>
              <w:t xml:space="preserve">o cittadinanza </w:t>
            </w:r>
            <w:r w:rsidR="001608C1">
              <w:rPr>
                <w:sz w:val="22"/>
                <w:szCs w:val="22"/>
              </w:rPr>
              <w:t>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sidR="00E17F86">
              <w:rPr>
                <w:sz w:val="22"/>
                <w:szCs w:val="22"/>
              </w:rPr>
              <w:t>_______________________________</w:t>
            </w:r>
            <w:r>
              <w:rPr>
                <w:sz w:val="22"/>
                <w:szCs w:val="22"/>
              </w:rPr>
              <w:t>;</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w:t>
            </w:r>
            <w:r w:rsidR="00E17F86">
              <w:rPr>
                <w:sz w:val="22"/>
                <w:szCs w:val="22"/>
              </w:rPr>
              <w:t>_______________________________</w:t>
            </w:r>
            <w:r>
              <w:rPr>
                <w:sz w:val="22"/>
                <w:szCs w:val="22"/>
              </w:rPr>
              <w:t xml:space="preserv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w:t>
            </w:r>
            <w:r w:rsidR="00E17F86">
              <w:rPr>
                <w:sz w:val="22"/>
                <w:szCs w:val="22"/>
              </w:rPr>
              <w:t>ione ……………………………………………………………….</w:t>
            </w:r>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lastRenderedPageBreak/>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sidR="00E17F86">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lastRenderedPageBreak/>
              <w:t xml:space="preserve">di </w:t>
            </w:r>
            <w:r w:rsidR="001608C1" w:rsidRPr="000D5E6B">
              <w:rPr>
                <w:sz w:val="22"/>
                <w:szCs w:val="22"/>
              </w:rPr>
              <w:t>essere iscritto all’</w:t>
            </w:r>
            <w:r w:rsidR="00E17F86">
              <w:rPr>
                <w:b/>
                <w:sz w:val="22"/>
                <w:szCs w:val="22"/>
              </w:rPr>
              <w:t>albo dell’ordine ……………………</w:t>
            </w:r>
            <w:r w:rsidR="0016069C">
              <w:rPr>
                <w:b/>
                <w:sz w:val="22"/>
                <w:szCs w:val="22"/>
              </w:rPr>
              <w:t>..</w:t>
            </w:r>
            <w:r w:rsidR="00E17F86">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E17F86">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r w:rsidR="001608C1">
              <w:rPr>
                <w:sz w:val="22"/>
                <w:szCs w:val="22"/>
              </w:rPr>
              <w:t>….</w:t>
            </w:r>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r>
              <w:rPr>
                <w:sz w:val="22"/>
                <w:szCs w:val="22"/>
              </w:rPr>
              <w:t xml:space="preserve"> ..………………………………………………………………</w:t>
            </w:r>
            <w:r w:rsidR="0016069C">
              <w:rPr>
                <w:sz w:val="22"/>
                <w:szCs w:val="22"/>
              </w:rPr>
              <w:t>…………………………………</w:t>
            </w:r>
            <w:r>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 ..……………………………………………………………………………………………………………………..</w:t>
            </w:r>
          </w:p>
          <w:p w:rsidR="0016069C" w:rsidRDefault="0016069C" w:rsidP="0016069C">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E17F86">
              <w:rPr>
                <w:sz w:val="22"/>
                <w:szCs w:val="22"/>
              </w:rPr>
              <w:t xml:space="preserve"> </w:t>
            </w:r>
            <w:r w:rsidRPr="000D5E6B">
              <w:rPr>
                <w:sz w:val="22"/>
                <w:szCs w:val="22"/>
              </w:rPr>
              <w:t>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sidRPr="00E17F86">
              <w:rPr>
                <w:sz w:val="22"/>
                <w:szCs w:val="22"/>
                <w:lang w:val="en-GB"/>
              </w:rPr>
              <w:t>A</w:t>
            </w:r>
            <w:r w:rsidR="004332ED" w:rsidRPr="00E17F86">
              <w:rPr>
                <w:sz w:val="22"/>
                <w:szCs w:val="22"/>
                <w:lang w:val="en-GB"/>
              </w:rPr>
              <w:t xml:space="preserve"> 1</w:t>
            </w:r>
            <w:r w:rsidRPr="00E17F86">
              <w:rPr>
                <w:sz w:val="22"/>
                <w:szCs w:val="22"/>
                <w:lang w:val="en-GB"/>
              </w:rPr>
              <w:t xml:space="preserve"> </w:t>
            </w:r>
            <w:r w:rsidRPr="000D5E6B">
              <w:rPr>
                <w:sz w:val="22"/>
                <w:szCs w:val="22"/>
              </w:rPr>
              <w:sym w:font="Symbol" w:char="F07F"/>
            </w:r>
            <w:r w:rsidRPr="00E17F86">
              <w:rPr>
                <w:sz w:val="22"/>
                <w:szCs w:val="22"/>
                <w:lang w:val="en-GB"/>
              </w:rPr>
              <w:t xml:space="preserve">; </w:t>
            </w:r>
            <w:r w:rsidR="004332ED" w:rsidRPr="00E17F86">
              <w:rPr>
                <w:sz w:val="22"/>
                <w:szCs w:val="22"/>
                <w:lang w:val="en-GB"/>
              </w:rPr>
              <w:t xml:space="preserve">lett. A 2 </w:t>
            </w:r>
            <w:r w:rsidR="004332ED" w:rsidRPr="004332ED">
              <w:rPr>
                <w:sz w:val="22"/>
                <w:szCs w:val="22"/>
              </w:rPr>
              <w:t></w:t>
            </w:r>
            <w:r w:rsidR="004332ED" w:rsidRPr="00E17F86">
              <w:rPr>
                <w:sz w:val="22"/>
                <w:szCs w:val="22"/>
                <w:lang w:val="en-GB"/>
              </w:rPr>
              <w:t xml:space="preserve">;  </w:t>
            </w:r>
            <w:r w:rsidRPr="00E17F86">
              <w:rPr>
                <w:sz w:val="22"/>
                <w:szCs w:val="22"/>
                <w:lang w:val="en-GB"/>
              </w:rPr>
              <w:t xml:space="preserve"> lett. B </w:t>
            </w:r>
            <w:r w:rsidRPr="000D5E6B">
              <w:rPr>
                <w:sz w:val="22"/>
                <w:szCs w:val="22"/>
              </w:rPr>
              <w:sym w:font="Symbol" w:char="F07F"/>
            </w:r>
            <w:r w:rsidRPr="00E17F86">
              <w:rPr>
                <w:sz w:val="22"/>
                <w:szCs w:val="22"/>
                <w:lang w:val="en-GB"/>
              </w:rPr>
              <w:t xml:space="preserve">;  </w:t>
            </w:r>
            <w:r w:rsidR="00DE0511" w:rsidRPr="00E17F86">
              <w:rPr>
                <w:sz w:val="22"/>
                <w:szCs w:val="22"/>
                <w:lang w:val="en-GB"/>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E17F86">
              <w:rPr>
                <w:sz w:val="22"/>
                <w:szCs w:val="22"/>
                <w:lang w:val="en-GB"/>
              </w:rPr>
              <w:t xml:space="preserve">lett. A </w:t>
            </w:r>
            <w:r w:rsidRPr="004332ED">
              <w:rPr>
                <w:sz w:val="22"/>
                <w:szCs w:val="22"/>
              </w:rPr>
              <w:t></w:t>
            </w:r>
            <w:r w:rsidRPr="00E17F86">
              <w:rPr>
                <w:sz w:val="22"/>
                <w:szCs w:val="22"/>
                <w:lang w:val="en-GB"/>
              </w:rPr>
              <w:t xml:space="preserve">;  lett. B </w:t>
            </w:r>
            <w:r w:rsidRPr="004332ED">
              <w:rPr>
                <w:sz w:val="22"/>
                <w:szCs w:val="22"/>
              </w:rPr>
              <w:t></w:t>
            </w:r>
            <w:r w:rsidRPr="00E17F86">
              <w:rPr>
                <w:sz w:val="22"/>
                <w:szCs w:val="22"/>
                <w:lang w:val="en-GB"/>
              </w:rPr>
              <w:t xml:space="preserve">;  lett. </w:t>
            </w:r>
            <w:r w:rsidRPr="004332ED">
              <w:rPr>
                <w:sz w:val="22"/>
                <w:szCs w:val="22"/>
              </w:rPr>
              <w:t xml:space="preserve">C </w:t>
            </w:r>
            <w:r w:rsidRPr="004332ED">
              <w:rPr>
                <w:sz w:val="22"/>
                <w:szCs w:val="22"/>
              </w:rPr>
              <w:t xml:space="preserve">;  lett.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lastRenderedPageBreak/>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lastRenderedPageBreak/>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FA7A71" w:rsidRPr="00FA7A71" w:rsidRDefault="00FA7A71" w:rsidP="00FA7A71">
            <w:pPr>
              <w:pStyle w:val="Corpotesto"/>
              <w:rPr>
                <w:sz w:val="22"/>
                <w:szCs w:val="22"/>
              </w:rPr>
            </w:pPr>
            <w:r w:rsidRPr="00FA7A71">
              <w:rPr>
                <w:sz w:val="22"/>
                <w:szCs w:val="22"/>
              </w:rPr>
              <w:t>contenuti del corso …………………………………………………………………………………………………..</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lastRenderedPageBreak/>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Tipologia evento (specificare e barrare casella interessata</w:t>
            </w:r>
            <w:r w:rsidR="00206F76">
              <w:rPr>
                <w:sz w:val="22"/>
                <w:szCs w:val="22"/>
              </w:rPr>
              <w:t>)</w:t>
            </w:r>
            <w:r w:rsidRPr="00B401DB">
              <w:rPr>
                <w:sz w:val="22"/>
                <w:szCs w:val="22"/>
              </w:rPr>
              <w:t xml:space="preserve">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2A6C00" w:rsidRDefault="002A6C00" w:rsidP="00E00596">
            <w:pPr>
              <w:pStyle w:val="Intestazione"/>
              <w:rPr>
                <w:b/>
                <w:i/>
                <w:u w:val="single"/>
              </w:rPr>
            </w:pPr>
          </w:p>
          <w:p w:rsidR="001608C1" w:rsidRPr="0035041B" w:rsidRDefault="001608C1" w:rsidP="0002575A">
            <w:pPr>
              <w:pStyle w:val="Intestazione"/>
              <w:jc w:val="center"/>
              <w:rPr>
                <w:b/>
                <w:i/>
                <w:u w:val="single"/>
              </w:rPr>
            </w:pPr>
            <w:r>
              <w:rPr>
                <w:b/>
                <w:i/>
                <w:u w:val="single"/>
              </w:rPr>
              <w:lastRenderedPageBreak/>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pagine …………………………………………… ovvero da pag……………….. a pag. ………</w:t>
            </w:r>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lastRenderedPageBreak/>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w:t>
      </w:r>
      <w:r w:rsidR="00E17F86">
        <w:rPr>
          <w:bCs/>
          <w:sz w:val="22"/>
          <w:szCs w:val="22"/>
        </w:rPr>
        <w:t xml:space="preserve">l’art. 20 della legge 104/1992 </w:t>
      </w:r>
      <w:r w:rsidRPr="000D5E6B">
        <w:rPr>
          <w:bCs/>
          <w:sz w:val="22"/>
          <w:szCs w:val="22"/>
        </w:rPr>
        <w:t>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w:t>
      </w:r>
      <w:r w:rsidR="00E17F86">
        <w:rPr>
          <w:bCs/>
          <w:sz w:val="22"/>
          <w:szCs w:val="22"/>
        </w:rPr>
        <w:t>_______________________________</w:t>
      </w:r>
      <w:r w:rsidRPr="000D5E6B">
        <w:rPr>
          <w:bCs/>
          <w:sz w:val="22"/>
          <w:szCs w:val="22"/>
        </w:rPr>
        <w:t>;</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w:t>
      </w:r>
      <w:r w:rsidR="00E17F86">
        <w:rPr>
          <w:bCs/>
          <w:sz w:val="22"/>
          <w:szCs w:val="22"/>
        </w:rPr>
        <w:t>_______________________________</w:t>
      </w:r>
      <w:r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 xml:space="preserve">ASL n. </w:t>
      </w:r>
      <w:r w:rsidR="00282F74">
        <w:rPr>
          <w:bCs/>
          <w:sz w:val="22"/>
          <w:szCs w:val="22"/>
        </w:rPr>
        <w:t>4</w:t>
      </w:r>
      <w:r w:rsidR="0060338A">
        <w:rPr>
          <w:bCs/>
          <w:sz w:val="22"/>
          <w:szCs w:val="22"/>
        </w:rPr>
        <w:t xml:space="preserve"> </w:t>
      </w:r>
      <w:r w:rsidR="00282F74">
        <w:rPr>
          <w:bCs/>
          <w:sz w:val="22"/>
          <w:szCs w:val="22"/>
        </w:rPr>
        <w:t>Ogliastra</w:t>
      </w:r>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xml:space="preserve">, è finalizzato unicamente </w:t>
      </w:r>
      <w:r w:rsidRPr="000D5E6B">
        <w:rPr>
          <w:bCs/>
          <w:sz w:val="22"/>
          <w:szCs w:val="22"/>
        </w:rPr>
        <w:lastRenderedPageBreak/>
        <w:t>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w:t>
      </w:r>
      <w:r w:rsidR="00E17F86">
        <w:rPr>
          <w:rFonts w:ascii="Times New Roman" w:hAnsi="Times New Roman" w:cs="Times New Roman"/>
          <w:sz w:val="22"/>
          <w:szCs w:val="22"/>
        </w:rPr>
        <w:t>iva di certificazioni di 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w:t>
      </w:r>
      <w:r w:rsidR="00E17F86">
        <w:rPr>
          <w:rFonts w:ascii="Times New Roman" w:hAnsi="Times New Roman" w:cs="Times New Roman"/>
          <w:sz w:val="22"/>
          <w:szCs w:val="22"/>
        </w:rPr>
        <w:t>l'atto di notorietà ___________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282F74" w:rsidRDefault="00282F74" w:rsidP="00794175">
      <w:pPr>
        <w:pStyle w:val="Default"/>
        <w:spacing w:line="100" w:lineRule="atLeast"/>
        <w:jc w:val="both"/>
        <w:rPr>
          <w:rFonts w:ascii="Times New Roman" w:hAnsi="Times New Roman" w:cs="Times New Roman"/>
          <w:sz w:val="22"/>
          <w:szCs w:val="22"/>
        </w:rPr>
      </w:pPr>
    </w:p>
    <w:p w:rsidR="00282F74" w:rsidRDefault="00282F74" w:rsidP="00794175">
      <w:pPr>
        <w:pStyle w:val="Default"/>
        <w:spacing w:line="100" w:lineRule="atLeast"/>
        <w:jc w:val="both"/>
        <w:rPr>
          <w:rFonts w:ascii="Times New Roman" w:hAnsi="Times New Roman" w:cs="Times New Roman"/>
          <w:sz w:val="22"/>
          <w:szCs w:val="22"/>
        </w:rPr>
      </w:pPr>
    </w:p>
    <w:p w:rsidR="00282F74" w:rsidRDefault="00282F74" w:rsidP="00794175">
      <w:pPr>
        <w:pStyle w:val="Default"/>
        <w:spacing w:line="100" w:lineRule="atLeast"/>
        <w:jc w:val="both"/>
        <w:rPr>
          <w:rFonts w:ascii="Times New Roman" w:hAnsi="Times New Roman" w:cs="Times New Roman"/>
          <w:sz w:val="22"/>
          <w:szCs w:val="22"/>
        </w:rPr>
      </w:pPr>
    </w:p>
    <w:p w:rsidR="00282F74" w:rsidRDefault="00282F74"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322957">
      <w:pPr>
        <w:autoSpaceDE w:val="0"/>
        <w:jc w:val="center"/>
        <w:rPr>
          <w:b/>
          <w:bCs/>
        </w:rPr>
      </w:pPr>
      <w:r w:rsidRPr="00A51166">
        <w:rPr>
          <w:b/>
          <w:bCs/>
        </w:rPr>
        <w:lastRenderedPageBreak/>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00E17F86">
        <w:t xml:space="preserve">_________ </w:t>
      </w:r>
      <w:r w:rsidRPr="00A51166">
        <w:t>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w:t>
      </w:r>
      <w:r w:rsidR="00E17F86">
        <w:t xml:space="preserve">_________ , con la qualifica di </w:t>
      </w:r>
      <w:r w:rsidRPr="00A51166">
        <w:t xml:space="preserve">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00E17F86">
        <w:t xml:space="preserve"> </w:t>
      </w:r>
      <w:r w:rsidR="00E17F86">
        <w:tab/>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lastRenderedPageBreak/>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0740CA">
      <w:pPr>
        <w:autoSpaceDE w:val="0"/>
        <w:jc w:val="both"/>
      </w:pPr>
      <w:r w:rsidRPr="00A51166">
        <w:t>Il/la sottoscritto/a (cognome) (nome)</w:t>
      </w:r>
    </w:p>
    <w:p w:rsidR="001608C1" w:rsidRPr="00A51166" w:rsidRDefault="001608C1" w:rsidP="000740CA">
      <w:pPr>
        <w:autoSpaceDE w:val="0"/>
        <w:jc w:val="both"/>
      </w:pPr>
      <w:r w:rsidRPr="00A51166">
        <w:t>_______________________________________________________________</w:t>
      </w:r>
      <w:r>
        <w:t>_____________________</w:t>
      </w:r>
      <w:r w:rsidRPr="00A51166">
        <w:t>_____________</w:t>
      </w:r>
    </w:p>
    <w:p w:rsidR="001608C1" w:rsidRPr="00A51166" w:rsidRDefault="001608C1" w:rsidP="000740CA">
      <w:pPr>
        <w:autoSpaceDE w:val="0"/>
        <w:jc w:val="both"/>
      </w:pPr>
    </w:p>
    <w:p w:rsidR="001608C1" w:rsidRDefault="001608C1" w:rsidP="000740CA">
      <w:pPr>
        <w:autoSpaceDE w:val="0"/>
        <w:jc w:val="both"/>
      </w:pPr>
      <w:r w:rsidRPr="00A51166">
        <w:t>nato a (luogo) (prov.)</w:t>
      </w:r>
    </w:p>
    <w:p w:rsidR="001608C1" w:rsidRPr="00A51166" w:rsidRDefault="001608C1" w:rsidP="000740CA">
      <w:pPr>
        <w:autoSpaceDE w:val="0"/>
        <w:jc w:val="both"/>
      </w:pPr>
      <w:r w:rsidRPr="00A51166">
        <w:t>________________________________________________________ (_________) il ______________</w:t>
      </w:r>
      <w:r>
        <w:t>_______</w:t>
      </w:r>
      <w:r w:rsidRPr="00A51166">
        <w:t>______</w:t>
      </w:r>
    </w:p>
    <w:p w:rsidR="001608C1" w:rsidRPr="00A51166" w:rsidRDefault="001608C1" w:rsidP="000740CA">
      <w:pPr>
        <w:autoSpaceDE w:val="0"/>
        <w:jc w:val="both"/>
      </w:pPr>
    </w:p>
    <w:p w:rsidR="001608C1" w:rsidRDefault="001608C1" w:rsidP="000740CA">
      <w:pPr>
        <w:autoSpaceDE w:val="0"/>
        <w:jc w:val="both"/>
      </w:pPr>
      <w:r w:rsidRPr="00A51166">
        <w:t>residente a (luogo) (prov.) (indirizzo)</w:t>
      </w:r>
    </w:p>
    <w:p w:rsidR="001608C1" w:rsidRPr="00A51166" w:rsidRDefault="001608C1" w:rsidP="000740CA">
      <w:pPr>
        <w:autoSpaceDE w:val="0"/>
        <w:jc w:val="both"/>
      </w:pPr>
      <w:r w:rsidRPr="00A51166">
        <w:t>_________________________</w:t>
      </w:r>
      <w:r>
        <w:t>_______</w:t>
      </w:r>
      <w:r w:rsidRPr="00A51166">
        <w:t>_________ (______) in Via</w:t>
      </w:r>
      <w:r w:rsidR="00E17F86">
        <w:t xml:space="preserve"> </w:t>
      </w:r>
      <w:r w:rsidRPr="00A51166">
        <w:t>__________</w:t>
      </w:r>
      <w:r>
        <w:t>_____________</w:t>
      </w:r>
      <w:r w:rsidRPr="00A51166">
        <w:t>__________n. _______</w:t>
      </w:r>
    </w:p>
    <w:p w:rsidR="001608C1" w:rsidRPr="00A51166" w:rsidRDefault="001608C1" w:rsidP="000740CA">
      <w:pPr>
        <w:autoSpaceDE w:val="0"/>
        <w:jc w:val="both"/>
      </w:pPr>
    </w:p>
    <w:p w:rsidR="000740CA" w:rsidRDefault="000740CA" w:rsidP="00D45147">
      <w:pPr>
        <w:autoSpaceDE w:val="0"/>
        <w:jc w:val="both"/>
      </w:pPr>
    </w:p>
    <w:p w:rsidR="000740CA"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0740CA" w:rsidRDefault="000740CA" w:rsidP="00D45147">
      <w:pPr>
        <w:autoSpaceDE w:val="0"/>
        <w:spacing w:line="360" w:lineRule="auto"/>
        <w:jc w:val="both"/>
      </w:pPr>
    </w:p>
    <w:p w:rsidR="001608C1" w:rsidRPr="00A51166" w:rsidRDefault="001608C1" w:rsidP="000740CA">
      <w:pPr>
        <w:autoSpaceDE w:val="0"/>
        <w:spacing w:line="360" w:lineRule="auto"/>
        <w:jc w:val="both"/>
      </w:pPr>
      <w:r w:rsidRPr="00A51166">
        <w:t xml:space="preserve">di essere a conoscenza del fatto che l’allegata copia: </w:t>
      </w:r>
    </w:p>
    <w:p w:rsidR="001608C1" w:rsidRDefault="001608C1" w:rsidP="000740CA">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0740CA">
      <w:pPr>
        <w:autoSpaceDE w:val="0"/>
        <w:spacing w:line="360" w:lineRule="auto"/>
        <w:jc w:val="both"/>
      </w:pPr>
      <w:r w:rsidRPr="00A51166">
        <w:t xml:space="preserve"> conservato/rilasciato dalla amministrazione pubblica</w:t>
      </w:r>
    </w:p>
    <w:p w:rsidR="001608C1" w:rsidRPr="00A51166" w:rsidRDefault="001608C1" w:rsidP="000740CA">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0740CA">
      <w:pPr>
        <w:autoSpaceDE w:val="0"/>
        <w:spacing w:line="360" w:lineRule="auto"/>
        <w:jc w:val="both"/>
      </w:pPr>
      <w:r w:rsidRPr="00A51166">
        <w:t>è conforme all’originale in possesso di</w:t>
      </w:r>
    </w:p>
    <w:p w:rsidR="000740CA" w:rsidRDefault="001608C1" w:rsidP="000740CA">
      <w:pPr>
        <w:autoSpaceDE w:val="0"/>
        <w:spacing w:line="360" w:lineRule="auto"/>
        <w:jc w:val="both"/>
      </w:pPr>
      <w:r w:rsidRPr="00A51166">
        <w:t xml:space="preserve"> __________________________________________________</w:t>
      </w:r>
      <w:r>
        <w:t>____________________</w:t>
      </w:r>
      <w:r w:rsidRPr="00A51166">
        <w:t>_________________________;</w:t>
      </w:r>
    </w:p>
    <w:p w:rsidR="000740CA"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 pubblicazione dal titolo</w:t>
      </w:r>
    </w:p>
    <w:p w:rsidR="001608C1" w:rsidRPr="00A51166" w:rsidRDefault="001608C1" w:rsidP="000740CA">
      <w:pPr>
        <w:autoSpaceDE w:val="0"/>
        <w:spacing w:line="360" w:lineRule="auto"/>
        <w:jc w:val="both"/>
      </w:pPr>
      <w:r w:rsidRPr="00A51166">
        <w:t xml:space="preserve"> _________________________________________</w:t>
      </w:r>
      <w:r w:rsidR="00E17F86">
        <w:t>______________</w:t>
      </w:r>
      <w:r w:rsidRPr="00A51166">
        <w:t>__________________________________________</w:t>
      </w:r>
    </w:p>
    <w:p w:rsidR="000740CA" w:rsidRDefault="001608C1" w:rsidP="000740CA">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l'allegata copia del titolo di studio</w:t>
      </w:r>
    </w:p>
    <w:p w:rsidR="001608C1" w:rsidRPr="00D45147" w:rsidRDefault="001608C1" w:rsidP="000740CA">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FEA" w:rsidRDefault="00381FEA" w:rsidP="00012291">
      <w:r>
        <w:separator/>
      </w:r>
    </w:p>
  </w:endnote>
  <w:endnote w:type="continuationSeparator" w:id="0">
    <w:p w:rsidR="00381FEA" w:rsidRDefault="00381FEA"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D350F" w:rsidRDefault="005D350F">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253A5">
      <w:rPr>
        <w:rStyle w:val="Numeropagina"/>
        <w:noProof/>
      </w:rPr>
      <w:t>2</w:t>
    </w:r>
    <w:r>
      <w:rPr>
        <w:rStyle w:val="Numeropagina"/>
      </w:rPr>
      <w:fldChar w:fldCharType="end"/>
    </w:r>
  </w:p>
  <w:p w:rsidR="005D350F" w:rsidRDefault="005D350F">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FEA" w:rsidRDefault="00381FEA" w:rsidP="00012291">
      <w:r>
        <w:separator/>
      </w:r>
    </w:p>
  </w:footnote>
  <w:footnote w:type="continuationSeparator" w:id="0">
    <w:p w:rsidR="00381FEA" w:rsidRDefault="00381FEA"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25DD7"/>
    <w:rsid w:val="00035A83"/>
    <w:rsid w:val="00047D9A"/>
    <w:rsid w:val="00057422"/>
    <w:rsid w:val="00057EAC"/>
    <w:rsid w:val="0006163F"/>
    <w:rsid w:val="000740CA"/>
    <w:rsid w:val="00083894"/>
    <w:rsid w:val="00084360"/>
    <w:rsid w:val="000930B7"/>
    <w:rsid w:val="000A3E6F"/>
    <w:rsid w:val="000B1D16"/>
    <w:rsid w:val="000B60D0"/>
    <w:rsid w:val="000C3C88"/>
    <w:rsid w:val="000D5E6B"/>
    <w:rsid w:val="000E42C7"/>
    <w:rsid w:val="000F0213"/>
    <w:rsid w:val="000F6A54"/>
    <w:rsid w:val="001000BD"/>
    <w:rsid w:val="0010657E"/>
    <w:rsid w:val="0011206F"/>
    <w:rsid w:val="001127CF"/>
    <w:rsid w:val="00112EE0"/>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0A47"/>
    <w:rsid w:val="00202D07"/>
    <w:rsid w:val="00206F76"/>
    <w:rsid w:val="00211B06"/>
    <w:rsid w:val="00225411"/>
    <w:rsid w:val="002257B4"/>
    <w:rsid w:val="0024131B"/>
    <w:rsid w:val="002448EB"/>
    <w:rsid w:val="00266A94"/>
    <w:rsid w:val="00272857"/>
    <w:rsid w:val="00272A7E"/>
    <w:rsid w:val="002755B3"/>
    <w:rsid w:val="00282835"/>
    <w:rsid w:val="00282F74"/>
    <w:rsid w:val="00286D81"/>
    <w:rsid w:val="0029080F"/>
    <w:rsid w:val="00291A2E"/>
    <w:rsid w:val="002A3647"/>
    <w:rsid w:val="002A6C00"/>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4514B"/>
    <w:rsid w:val="0035041B"/>
    <w:rsid w:val="00357042"/>
    <w:rsid w:val="00375DDD"/>
    <w:rsid w:val="00381FEA"/>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350F"/>
    <w:rsid w:val="005D7CB4"/>
    <w:rsid w:val="005F7B64"/>
    <w:rsid w:val="0060338A"/>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5BCD"/>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253A5"/>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0F3C"/>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F6B"/>
    <w:rsid w:val="00CD726D"/>
    <w:rsid w:val="00CE731A"/>
    <w:rsid w:val="00CF0BA1"/>
    <w:rsid w:val="00D06C0E"/>
    <w:rsid w:val="00D1344B"/>
    <w:rsid w:val="00D20CF6"/>
    <w:rsid w:val="00D26CD2"/>
    <w:rsid w:val="00D314E5"/>
    <w:rsid w:val="00D324E7"/>
    <w:rsid w:val="00D35A84"/>
    <w:rsid w:val="00D41E5C"/>
    <w:rsid w:val="00D45147"/>
    <w:rsid w:val="00D45ED5"/>
    <w:rsid w:val="00D527C8"/>
    <w:rsid w:val="00D56FAD"/>
    <w:rsid w:val="00D57DB4"/>
    <w:rsid w:val="00D603E8"/>
    <w:rsid w:val="00D722DE"/>
    <w:rsid w:val="00D9138B"/>
    <w:rsid w:val="00D91DC0"/>
    <w:rsid w:val="00D92FBB"/>
    <w:rsid w:val="00D957AA"/>
    <w:rsid w:val="00DA340E"/>
    <w:rsid w:val="00DA5146"/>
    <w:rsid w:val="00DA71E5"/>
    <w:rsid w:val="00DB4EFD"/>
    <w:rsid w:val="00DB7C21"/>
    <w:rsid w:val="00DD16C8"/>
    <w:rsid w:val="00DD375A"/>
    <w:rsid w:val="00DD5E4E"/>
    <w:rsid w:val="00DD6197"/>
    <w:rsid w:val="00DE0511"/>
    <w:rsid w:val="00DF14DC"/>
    <w:rsid w:val="00E00596"/>
    <w:rsid w:val="00E01B8B"/>
    <w:rsid w:val="00E0510F"/>
    <w:rsid w:val="00E17967"/>
    <w:rsid w:val="00E17F86"/>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54E1D-155A-4B9A-B40A-3022BEC66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6070</Words>
  <Characters>34599</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Angela Cesarita Ferraro</cp:lastModifiedBy>
  <cp:revision>2</cp:revision>
  <cp:lastPrinted>2022-05-23T09:15:00Z</cp:lastPrinted>
  <dcterms:created xsi:type="dcterms:W3CDTF">2026-01-15T16:18:00Z</dcterms:created>
  <dcterms:modified xsi:type="dcterms:W3CDTF">2026-01-15T16:18:00Z</dcterms:modified>
</cp:coreProperties>
</file>